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F8" w:rsidRPr="008F4FF8" w:rsidRDefault="00772275" w:rsidP="008F4FF8">
      <w:pPr>
        <w:ind w:right="5670"/>
        <w:jc w:val="left"/>
        <w:rPr>
          <w:bCs/>
        </w:rPr>
      </w:pPr>
      <w:r>
        <w:rPr>
          <w:bCs/>
        </w:rPr>
        <w:t>Številka: 430-1/2014</w:t>
      </w:r>
    </w:p>
    <w:p w:rsidR="008F4FF8" w:rsidRPr="008F4FF8" w:rsidRDefault="008F4FF8" w:rsidP="008F4FF8">
      <w:pPr>
        <w:ind w:right="5670"/>
        <w:jc w:val="left"/>
        <w:rPr>
          <w:bCs/>
        </w:rPr>
      </w:pPr>
      <w:r w:rsidRPr="008F4FF8">
        <w:rPr>
          <w:bCs/>
        </w:rPr>
        <w:t xml:space="preserve">Datum: </w:t>
      </w:r>
      <w:r w:rsidR="00772275">
        <w:rPr>
          <w:bCs/>
        </w:rPr>
        <w:t>02.01.2014</w:t>
      </w:r>
    </w:p>
    <w:p w:rsidR="008F4FF8" w:rsidRPr="008F4FF8" w:rsidRDefault="008F4FF8" w:rsidP="008F4FF8">
      <w:pPr>
        <w:ind w:right="5670"/>
        <w:jc w:val="left"/>
        <w:rPr>
          <w:sz w:val="16"/>
        </w:rPr>
      </w:pPr>
    </w:p>
    <w:p w:rsidR="008F4FF8" w:rsidRPr="008F4FF8" w:rsidRDefault="008F4FF8" w:rsidP="008F4FF8">
      <w:pPr>
        <w:ind w:right="5670"/>
        <w:jc w:val="left"/>
      </w:pPr>
      <w:r w:rsidRPr="008F4FF8">
        <w:t>PONUDNIK</w:t>
      </w:r>
    </w:p>
    <w:p w:rsidR="008F4FF8" w:rsidRPr="008F4FF8" w:rsidRDefault="008F4FF8" w:rsidP="008F4FF8">
      <w:pPr>
        <w:ind w:right="5670"/>
        <w:jc w:val="left"/>
      </w:pPr>
      <w:r w:rsidRPr="008F4FF8">
        <w:t>____________________________________________________________________________________</w:t>
      </w:r>
    </w:p>
    <w:p w:rsidR="008F4FF8" w:rsidRPr="008F4FF8" w:rsidRDefault="008F4FF8" w:rsidP="008F4FF8">
      <w:pPr>
        <w:ind w:right="5670"/>
        <w:jc w:val="left"/>
      </w:pPr>
    </w:p>
    <w:p w:rsidR="008F4FF8" w:rsidRPr="008F4FF8" w:rsidRDefault="008F4FF8" w:rsidP="008F4FF8">
      <w:pPr>
        <w:keepNext/>
        <w:numPr>
          <w:ilvl w:val="2"/>
          <w:numId w:val="0"/>
        </w:numPr>
        <w:tabs>
          <w:tab w:val="left" w:pos="0"/>
        </w:tabs>
        <w:jc w:val="center"/>
        <w:outlineLvl w:val="2"/>
        <w:rPr>
          <w:b/>
          <w:sz w:val="28"/>
          <w:szCs w:val="20"/>
        </w:rPr>
      </w:pPr>
      <w:r w:rsidRPr="008F4FF8">
        <w:rPr>
          <w:b/>
          <w:sz w:val="28"/>
          <w:szCs w:val="20"/>
        </w:rPr>
        <w:t>PREDRAČUN</w:t>
      </w:r>
    </w:p>
    <w:p w:rsidR="008F4FF8" w:rsidRPr="008F4FF8" w:rsidRDefault="008F4FF8" w:rsidP="008F4FF8">
      <w:pPr>
        <w:keepNext/>
        <w:tabs>
          <w:tab w:val="left" w:pos="0"/>
        </w:tabs>
        <w:ind w:right="70"/>
        <w:jc w:val="center"/>
        <w:outlineLvl w:val="0"/>
        <w:rPr>
          <w:b/>
          <w:spacing w:val="28"/>
          <w:sz w:val="28"/>
          <w:szCs w:val="20"/>
        </w:rPr>
      </w:pPr>
      <w:r w:rsidRPr="008F4FF8">
        <w:rPr>
          <w:b/>
          <w:spacing w:val="28"/>
          <w:sz w:val="28"/>
          <w:szCs w:val="20"/>
        </w:rPr>
        <w:t>za dobavo pisarniškega, potrošnega in račun</w:t>
      </w:r>
      <w:r w:rsidR="00772275">
        <w:rPr>
          <w:b/>
          <w:spacing w:val="28"/>
          <w:sz w:val="28"/>
          <w:szCs w:val="20"/>
        </w:rPr>
        <w:t>alniškega materiala za leto 2014</w:t>
      </w:r>
    </w:p>
    <w:p w:rsidR="008F4FF8" w:rsidRPr="008F4FF8" w:rsidRDefault="008F4FF8" w:rsidP="008F4FF8">
      <w:pPr>
        <w:jc w:val="left"/>
      </w:pPr>
    </w:p>
    <w:tbl>
      <w:tblPr>
        <w:tblW w:w="0" w:type="auto"/>
        <w:tblInd w:w="-3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4748"/>
        <w:gridCol w:w="2092"/>
        <w:gridCol w:w="1428"/>
      </w:tblGrid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keepNext/>
              <w:numPr>
                <w:ilvl w:val="6"/>
                <w:numId w:val="0"/>
              </w:numPr>
              <w:tabs>
                <w:tab w:val="left" w:pos="0"/>
              </w:tabs>
              <w:snapToGrid w:val="0"/>
              <w:jc w:val="left"/>
              <w:outlineLvl w:val="6"/>
              <w:rPr>
                <w:b/>
                <w:i/>
                <w:sz w:val="22"/>
                <w:szCs w:val="20"/>
              </w:rPr>
            </w:pPr>
            <w:r w:rsidRPr="008F4FF8">
              <w:rPr>
                <w:b/>
                <w:i/>
                <w:sz w:val="22"/>
                <w:szCs w:val="20"/>
              </w:rPr>
              <w:t>Naziv materiala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Enota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center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Vrednost</w:t>
            </w: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 1.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PAPIR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AB1EC6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Papir </w:t>
            </w:r>
            <w:bookmarkStart w:id="0" w:name="_GoBack"/>
            <w:bookmarkEnd w:id="0"/>
            <w:r w:rsidRPr="008F4FF8">
              <w:rPr>
                <w:sz w:val="22"/>
              </w:rPr>
              <w:t>A4 80 g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zavitek – 500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Papir A3</w:t>
            </w:r>
            <w:r w:rsidR="00AB1EC6">
              <w:rPr>
                <w:sz w:val="22"/>
              </w:rPr>
              <w:t xml:space="preserve"> 80 g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zavitek – 500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EKO PAPIR  80 g</w:t>
            </w:r>
            <w:r w:rsidR="00AB1EC6">
              <w:rPr>
                <w:sz w:val="22"/>
              </w:rPr>
              <w:t xml:space="preserve"> A4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zavitek – 500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AB1EC6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C6" w:rsidRPr="008F4FF8" w:rsidRDefault="00AB1EC6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C6" w:rsidRPr="008F4FF8" w:rsidRDefault="00AB1EC6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EKO PAPIR  80 g</w:t>
            </w:r>
            <w:r>
              <w:rPr>
                <w:sz w:val="22"/>
              </w:rPr>
              <w:t xml:space="preserve"> A3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1EC6" w:rsidRPr="008F4FF8" w:rsidRDefault="00AB1EC6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EC6" w:rsidRPr="008F4FF8" w:rsidRDefault="00AB1EC6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barvni papir A4 (vse barve) 80 g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zavitek – 500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barvni papir A3 (vse barve)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zavitek – 500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2.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KARTUŠE, KASETE, DISKETE, CD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B4397E" w:rsidP="00B4397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črnilna glava za tiskalnik </w:t>
            </w:r>
            <w:r w:rsidR="008F4FF8" w:rsidRPr="008F4FF8">
              <w:rPr>
                <w:sz w:val="22"/>
              </w:rPr>
              <w:t xml:space="preserve">Kyocera </w:t>
            </w:r>
            <w:r>
              <w:rPr>
                <w:sz w:val="22"/>
              </w:rPr>
              <w:t>TK 170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 – črna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B4397E">
            <w:pPr>
              <w:snapToGrid w:val="0"/>
              <w:jc w:val="left"/>
              <w:rPr>
                <w:sz w:val="22"/>
                <w:szCs w:val="22"/>
              </w:rPr>
            </w:pPr>
            <w:r w:rsidRPr="008F4FF8">
              <w:rPr>
                <w:sz w:val="22"/>
              </w:rPr>
              <w:t xml:space="preserve">- </w:t>
            </w:r>
            <w:r w:rsidRPr="008F4FF8">
              <w:rPr>
                <w:sz w:val="22"/>
                <w:szCs w:val="22"/>
              </w:rPr>
              <w:t xml:space="preserve">črnilna glava </w:t>
            </w:r>
            <w:r w:rsidR="00B4397E">
              <w:rPr>
                <w:sz w:val="22"/>
                <w:szCs w:val="22"/>
              </w:rPr>
              <w:t xml:space="preserve">za tiskalnik </w:t>
            </w:r>
            <w:r w:rsidRPr="008F4FF8">
              <w:rPr>
                <w:sz w:val="22"/>
                <w:szCs w:val="22"/>
              </w:rPr>
              <w:t>K</w:t>
            </w:r>
            <w:r w:rsidR="00B4397E" w:rsidRPr="008F4FF8">
              <w:rPr>
                <w:sz w:val="22"/>
              </w:rPr>
              <w:t>yocera</w:t>
            </w:r>
            <w:r w:rsidRPr="008F4FF8">
              <w:rPr>
                <w:sz w:val="22"/>
                <w:szCs w:val="22"/>
              </w:rPr>
              <w:t xml:space="preserve"> ECOSYS FS-1120 D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 – črna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črnilna glava hp 51629a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 – črna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črnilna glava hp 51649a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 – barvna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črnilna glava BX-3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 - črna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CD – RW (z ovojem)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CD 700 MB (z ovojem)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CD – RW</w:t>
            </w:r>
            <w:r w:rsidR="00B4397E">
              <w:rPr>
                <w:sz w:val="22"/>
              </w:rPr>
              <w:t xml:space="preserve"> (brez ovoja)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CD 700 MB</w:t>
            </w:r>
            <w:r w:rsidR="00B4397E">
              <w:rPr>
                <w:sz w:val="22"/>
              </w:rPr>
              <w:t xml:space="preserve"> (brez ovoja)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3.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TISKOVINE, OBRAZCI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Pr="008F4FF8">
              <w:rPr>
                <w:sz w:val="22"/>
              </w:rPr>
              <w:t xml:space="preserve">ovoj za spise (rjav, zelen, moder, </w:t>
            </w:r>
            <w:r w:rsidR="00772275">
              <w:rPr>
                <w:sz w:val="22"/>
              </w:rPr>
              <w:t>oranžen,</w:t>
            </w:r>
          </w:p>
          <w:p w:rsidR="008F4FF8" w:rsidRPr="008F4FF8" w:rsidRDefault="008F4FF8" w:rsidP="008F4FF8">
            <w:pPr>
              <w:ind w:left="6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 vijoličen in rumen)  Obr.A.14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popis spisa – obr. 8,154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blagajniški dnevnik – obr. 6,3b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blagajniški izdatek – obr. G.62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blagajniški prejemek – obr. 6,61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nalog za službeno potovanje Obr.H.21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196A60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A60" w:rsidRPr="008F4FF8" w:rsidRDefault="00196A60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A60" w:rsidRPr="008F4FF8" w:rsidRDefault="00196A60" w:rsidP="00196A60">
            <w:pPr>
              <w:snapToGrid w:val="0"/>
              <w:jc w:val="left"/>
              <w:rPr>
                <w:sz w:val="22"/>
              </w:rPr>
            </w:pPr>
            <w:r w:rsidRPr="00196A60">
              <w:rPr>
                <w:sz w:val="22"/>
              </w:rPr>
              <w:t>-</w:t>
            </w:r>
            <w:r>
              <w:rPr>
                <w:sz w:val="22"/>
              </w:rPr>
              <w:t xml:space="preserve"> Obrazec REVERZ G.119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A60" w:rsidRPr="008F4FF8" w:rsidRDefault="00196A60" w:rsidP="00196A60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A60" w:rsidRPr="008F4FF8" w:rsidRDefault="00196A60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A7202D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02D" w:rsidRPr="008F4FF8" w:rsidRDefault="00A7202D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02D" w:rsidRPr="008F4FF8" w:rsidRDefault="00A7202D" w:rsidP="00A7202D">
            <w:pPr>
              <w:snapToGrid w:val="0"/>
              <w:jc w:val="left"/>
              <w:rPr>
                <w:sz w:val="22"/>
              </w:rPr>
            </w:pPr>
            <w:r w:rsidRPr="00A7202D">
              <w:rPr>
                <w:sz w:val="22"/>
              </w:rPr>
              <w:t>-</w:t>
            </w:r>
            <w:r>
              <w:rPr>
                <w:sz w:val="22"/>
              </w:rPr>
              <w:t xml:space="preserve"> vročilnice obr. A.13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02D" w:rsidRPr="008F4FF8" w:rsidRDefault="00A7202D" w:rsidP="00196A60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2D" w:rsidRPr="008F4FF8" w:rsidRDefault="00A7202D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>dimenzije 70 x 37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>dimenzije 105 x 42,3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>dimenzije  38 x 21,2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>dimenzije fi 117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 xml:space="preserve">dimenzije 210 x 297 mm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ETIKETE </w:t>
            </w:r>
            <w:r>
              <w:rPr>
                <w:sz w:val="22"/>
              </w:rPr>
              <w:t>dimenzije 210 x 148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100 listov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rPr>
          <w:trHeight w:val="269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obrazec UPN – univerzalni plačilni nalog  (pol. spodaj)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100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  <w:p w:rsidR="008F4FF8" w:rsidRPr="008F4FF8" w:rsidRDefault="008F4FF8" w:rsidP="008F4FF8">
            <w:pPr>
              <w:jc w:val="right"/>
              <w:rPr>
                <w:sz w:val="22"/>
              </w:rPr>
            </w:pPr>
          </w:p>
        </w:tc>
      </w:tr>
      <w:tr w:rsidR="008F4FF8" w:rsidRPr="008F4FF8" w:rsidTr="00B4397E">
        <w:trPr>
          <w:trHeight w:val="269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obrazec UPN – univerzalni plačilni nalog  (A4 – 2 naloga)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100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4.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REGISTRATORJI, MAPE, ZVEZKI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registrator </w:t>
            </w:r>
            <w:r>
              <w:rPr>
                <w:sz w:val="22"/>
              </w:rPr>
              <w:t>- KOMPAKTEN</w:t>
            </w:r>
          </w:p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8F4FF8">
              <w:rPr>
                <w:sz w:val="22"/>
              </w:rPr>
              <w:t>A4/80– širok A4</w:t>
            </w:r>
            <w:r w:rsidR="000A6D26">
              <w:rPr>
                <w:sz w:val="22"/>
              </w:rPr>
              <w:t xml:space="preserve"> – S ŠKATLO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registrator </w:t>
            </w:r>
            <w:r>
              <w:rPr>
                <w:sz w:val="22"/>
              </w:rPr>
              <w:t>- KOMPAKTEN</w:t>
            </w:r>
            <w:r w:rsidRPr="008F4FF8">
              <w:rPr>
                <w:sz w:val="22"/>
              </w:rPr>
              <w:t xml:space="preserve">  </w:t>
            </w:r>
          </w:p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8F4FF8">
              <w:rPr>
                <w:sz w:val="22"/>
              </w:rPr>
              <w:t>A4/45– ozek A4</w:t>
            </w:r>
            <w:r w:rsidR="000A6D26">
              <w:rPr>
                <w:sz w:val="22"/>
              </w:rPr>
              <w:t xml:space="preserve"> – S ŠKATLO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mapa – klip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mapa PVC s sponko - KOMPAKTNA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PVC U mapa z luknjami</w:t>
            </w:r>
            <w:r>
              <w:rPr>
                <w:sz w:val="22"/>
              </w:rPr>
              <w:t xml:space="preserve">  – vložna  </w:t>
            </w:r>
            <w:r w:rsidRPr="008F4FF8">
              <w:rPr>
                <w:sz w:val="22"/>
              </w:rPr>
              <w:t xml:space="preserve">mapa </w:t>
            </w:r>
          </w:p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22 x30 cm - KOMPAKTNE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3429AB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29AB" w:rsidRPr="008F4FF8" w:rsidRDefault="003429AB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29AB" w:rsidRDefault="003429AB" w:rsidP="003429AB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PVC U mapa z luknjami</w:t>
            </w:r>
            <w:r>
              <w:rPr>
                <w:sz w:val="22"/>
              </w:rPr>
              <w:t xml:space="preserve">  – vložna  </w:t>
            </w:r>
            <w:r w:rsidRPr="008F4FF8">
              <w:rPr>
                <w:sz w:val="22"/>
              </w:rPr>
              <w:t xml:space="preserve">mapa </w:t>
            </w:r>
          </w:p>
          <w:p w:rsidR="003429AB" w:rsidRPr="008F4FF8" w:rsidRDefault="003429AB" w:rsidP="003429AB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A4</w:t>
            </w:r>
            <w:r w:rsidRPr="008F4FF8">
              <w:rPr>
                <w:sz w:val="22"/>
              </w:rPr>
              <w:t>- KOMPAKTNE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29AB" w:rsidRPr="008F4FF8" w:rsidRDefault="003429AB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9AB" w:rsidRPr="008F4FF8" w:rsidRDefault="003429AB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rPr>
          <w:trHeight w:val="419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PVC L mapa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5.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sz w:val="22"/>
              </w:rPr>
            </w:pPr>
            <w:r w:rsidRPr="008F4FF8">
              <w:rPr>
                <w:b/>
                <w:i/>
                <w:sz w:val="22"/>
              </w:rPr>
              <w:t>KUVERTE</w:t>
            </w:r>
            <w:r w:rsidRPr="008F4FF8">
              <w:rPr>
                <w:b/>
                <w:sz w:val="22"/>
              </w:rPr>
              <w:t xml:space="preserve"> – </w:t>
            </w:r>
          </w:p>
          <w:p w:rsid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SAMOLEPILNO LEPLJENJE BREZ TRAKU</w:t>
            </w:r>
          </w:p>
          <w:p w:rsidR="003429AB" w:rsidRPr="008F4FF8" w:rsidRDefault="003429AB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(v kolikor ponujate kuverte s trakom mora biti to razvidno iz ponudbe)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kuverta A4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kuverta B5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amerikanka z okencem – levo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amerikanka EKO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amerikanka brez okenca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kuverta s povratnico </w:t>
            </w:r>
            <w:r w:rsidR="00196A60">
              <w:rPr>
                <w:sz w:val="22"/>
              </w:rPr>
              <w:t xml:space="preserve"> ZUP </w:t>
            </w:r>
            <w:r w:rsidRPr="008F4FF8">
              <w:rPr>
                <w:sz w:val="22"/>
              </w:rPr>
              <w:t>(veljavne OBR 0,44)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kuverta modra (mala)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kuverta oblazinjena B5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kuverta oblazinjena A4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kuverta vrečka A4 (raztegljivo dno)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 xml:space="preserve">6. 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  <w:sz w:val="22"/>
              </w:rPr>
            </w:pPr>
            <w:r w:rsidRPr="008F4FF8">
              <w:rPr>
                <w:b/>
                <w:i/>
                <w:sz w:val="22"/>
              </w:rPr>
              <w:t>OSTALI POTROŠNI MATERIAL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papirne sponke </w:t>
            </w:r>
            <w:r>
              <w:rPr>
                <w:sz w:val="22"/>
              </w:rPr>
              <w:t xml:space="preserve">dimenzije </w:t>
            </w:r>
            <w:r w:rsidRPr="008F4FF8">
              <w:rPr>
                <w:sz w:val="22"/>
              </w:rPr>
              <w:t>12 – 100 kom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papirne sponke </w:t>
            </w:r>
            <w:r>
              <w:rPr>
                <w:sz w:val="22"/>
              </w:rPr>
              <w:t xml:space="preserve">dimenzije </w:t>
            </w:r>
            <w:r w:rsidRPr="008F4FF8">
              <w:rPr>
                <w:sz w:val="22"/>
              </w:rPr>
              <w:t>13 – 100 kom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 xml:space="preserve">- papirne sponke </w:t>
            </w:r>
            <w:r>
              <w:rPr>
                <w:sz w:val="22"/>
              </w:rPr>
              <w:t>dimenzije 40</w:t>
            </w:r>
            <w:r w:rsidRPr="008F4FF8">
              <w:rPr>
                <w:sz w:val="22"/>
              </w:rPr>
              <w:t xml:space="preserve"> – 100 kom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FC6EE3" w:rsidP="00FC6EE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minice </w:t>
            </w:r>
            <w:r w:rsidR="008F4FF8" w:rsidRPr="008F4FF8">
              <w:rPr>
                <w:sz w:val="22"/>
              </w:rPr>
              <w:t>(modra)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samolepilni trak 15 x 33mm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 – 10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EE5791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791" w:rsidRPr="008F4FF8" w:rsidRDefault="00EE5791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791" w:rsidRPr="008F4FF8" w:rsidRDefault="00EE5791" w:rsidP="00EE5791">
            <w:pPr>
              <w:snapToGrid w:val="0"/>
              <w:jc w:val="left"/>
              <w:rPr>
                <w:sz w:val="22"/>
              </w:rPr>
            </w:pPr>
            <w:r w:rsidRPr="00EE5791">
              <w:rPr>
                <w:sz w:val="22"/>
              </w:rPr>
              <w:t>-</w:t>
            </w:r>
            <w:r>
              <w:rPr>
                <w:sz w:val="22"/>
              </w:rPr>
              <w:t xml:space="preserve"> samolepilni trak - </w:t>
            </w:r>
            <w:r w:rsidR="00196A60">
              <w:rPr>
                <w:sz w:val="22"/>
              </w:rPr>
              <w:t>širok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791" w:rsidRPr="008F4FF8" w:rsidRDefault="00196A60" w:rsidP="00196A60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91" w:rsidRPr="008F4FF8" w:rsidRDefault="00EE5791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sponke za spenjač 24/6 2000   484RON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sponke za spenjač</w:t>
            </w:r>
            <w:r w:rsidR="00EE5791">
              <w:rPr>
                <w:sz w:val="22"/>
              </w:rPr>
              <w:t xml:space="preserve"> 24/12 S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sponke za spenjač</w:t>
            </w:r>
            <w:r w:rsidR="00EE5791">
              <w:rPr>
                <w:sz w:val="22"/>
              </w:rPr>
              <w:t xml:space="preserve"> 6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škatla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samolepilna kocka 75x75mm 100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samolepilna kocka 125x75mm 100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15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samolepilni lističi POST IT »Z«76 x76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17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kocka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označevalci POST IT – širina 2mm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19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označevalci POST IT – širina 11,9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folija za vezavo A4 0,2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folija za vezavo A3 0,2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karton za vezavo A4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karton za vezavo A3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8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10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12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16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19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22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28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32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38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spirala PVC 45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jc w:val="center"/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084F24">
            <w:pPr>
              <w:snapToGrid w:val="0"/>
              <w:jc w:val="left"/>
              <w:rPr>
                <w:sz w:val="22"/>
              </w:rPr>
            </w:pPr>
            <w:r w:rsidRPr="008F4FF8">
              <w:rPr>
                <w:sz w:val="22"/>
              </w:rPr>
              <w:t>- kemični svinčnik</w:t>
            </w:r>
            <w:r w:rsidR="00084F24">
              <w:rPr>
                <w:sz w:val="22"/>
              </w:rPr>
              <w:t xml:space="preserve"> </w:t>
            </w:r>
            <w:r w:rsidRPr="008F4FF8">
              <w:rPr>
                <w:sz w:val="22"/>
              </w:rPr>
              <w:t>– moder, rdeč</w:t>
            </w:r>
            <w:r w:rsidR="00084F24">
              <w:rPr>
                <w:sz w:val="22"/>
              </w:rPr>
              <w:t xml:space="preserve"> 0,7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43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signirni flumaster kpl 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196A60">
            <w:pPr>
              <w:numPr>
                <w:ilvl w:val="0"/>
                <w:numId w:val="23"/>
              </w:num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set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signirni flumaster kpl 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196A60">
            <w:pPr>
              <w:numPr>
                <w:ilvl w:val="0"/>
                <w:numId w:val="25"/>
              </w:num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set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Korekturno sredstvo  s čopičem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28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Korekturno sredstvo v svinčniku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30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Korekturni roler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32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 xml:space="preserve">Barva za žige </w:t>
            </w:r>
            <w:r>
              <w:rPr>
                <w:sz w:val="22"/>
              </w:rPr>
              <w:t xml:space="preserve">KAPALNA </w:t>
            </w:r>
            <w:r w:rsidR="008F4FF8" w:rsidRPr="008F4FF8">
              <w:rPr>
                <w:sz w:val="22"/>
              </w:rPr>
              <w:t>- moder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34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 xml:space="preserve">Kovinska mehanika za mape s sponko </w:t>
            </w:r>
          </w:p>
          <w:p w:rsidR="008F4FF8" w:rsidRPr="008F4FF8" w:rsidRDefault="00A7202D" w:rsidP="00084F2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8F4FF8" w:rsidRPr="008F4FF8">
              <w:rPr>
                <w:sz w:val="22"/>
              </w:rPr>
              <w:t>38x150 mm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36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8F4FF8" w:rsidRPr="008F4FF8">
              <w:rPr>
                <w:sz w:val="22"/>
              </w:rPr>
              <w:t>Ločilni lističi – kartonski ABECEDNI A4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38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084F24" w:rsidP="00084F24">
            <w:pPr>
              <w:snapToGrid w:val="0"/>
              <w:jc w:val="left"/>
              <w:rPr>
                <w:sz w:val="22"/>
              </w:rPr>
            </w:pPr>
            <w:r w:rsidRPr="00084F24">
              <w:rPr>
                <w:sz w:val="22"/>
              </w:rPr>
              <w:t>-</w:t>
            </w:r>
            <w:r>
              <w:rPr>
                <w:sz w:val="22"/>
              </w:rPr>
              <w:t xml:space="preserve"> Ločilni lističi – kartonski ŠTEVILČNI </w:t>
            </w:r>
            <w:r w:rsidR="008F4FF8" w:rsidRPr="008F4FF8">
              <w:rPr>
                <w:sz w:val="22"/>
              </w:rPr>
              <w:t>A4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numPr>
                <w:ilvl w:val="0"/>
                <w:numId w:val="40"/>
              </w:num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196A60" w:rsidP="00196A6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-</w:t>
            </w:r>
            <w:r w:rsidR="008F4FF8" w:rsidRPr="008F4FF8">
              <w:rPr>
                <w:sz w:val="22"/>
              </w:rPr>
              <w:t>Čistilo za monitorje</w:t>
            </w:r>
            <w:r w:rsidR="00AB1EC6">
              <w:rPr>
                <w:sz w:val="22"/>
              </w:rPr>
              <w:t xml:space="preserve"> (sprej + robčki)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  <w:rPr>
                <w:sz w:val="22"/>
              </w:rPr>
            </w:pPr>
            <w:r w:rsidRPr="008F4FF8">
              <w:rPr>
                <w:sz w:val="22"/>
              </w:rPr>
              <w:t>1 kom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sz w:val="22"/>
              </w:rPr>
            </w:pPr>
          </w:p>
        </w:tc>
      </w:tr>
      <w:tr w:rsidR="008F4FF8" w:rsidRPr="008F4FF8" w:rsidTr="00B4397E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  <w:rPr>
                <w:b/>
                <w:i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left"/>
              <w:rPr>
                <w:b/>
                <w:i/>
              </w:rPr>
            </w:pPr>
            <w:r w:rsidRPr="008F4FF8">
              <w:rPr>
                <w:b/>
                <w:i/>
              </w:rPr>
              <w:t>SKUPAJ: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4FF8" w:rsidRPr="008F4FF8" w:rsidRDefault="008F4FF8" w:rsidP="00196A60">
            <w:pPr>
              <w:snapToGrid w:val="0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F8" w:rsidRPr="008F4FF8" w:rsidRDefault="008F4FF8" w:rsidP="008F4FF8">
            <w:pPr>
              <w:snapToGrid w:val="0"/>
              <w:jc w:val="right"/>
            </w:pPr>
          </w:p>
        </w:tc>
      </w:tr>
    </w:tbl>
    <w:p w:rsidR="008F4FF8" w:rsidRPr="008F4FF8" w:rsidRDefault="008F4FF8" w:rsidP="008F4FF8">
      <w:pPr>
        <w:jc w:val="left"/>
        <w:rPr>
          <w:b/>
          <w:i/>
        </w:rPr>
      </w:pPr>
    </w:p>
    <w:p w:rsidR="00A7202D" w:rsidRDefault="00A7202D" w:rsidP="008F4FF8">
      <w:pPr>
        <w:jc w:val="left"/>
        <w:rPr>
          <w:b/>
          <w:i/>
        </w:rPr>
      </w:pPr>
    </w:p>
    <w:p w:rsidR="008F4FF8" w:rsidRPr="008F4FF8" w:rsidRDefault="008F4FF8" w:rsidP="008F4FF8">
      <w:pPr>
        <w:jc w:val="left"/>
        <w:rPr>
          <w:i/>
        </w:rPr>
      </w:pPr>
      <w:r w:rsidRPr="008F4FF8">
        <w:rPr>
          <w:b/>
          <w:i/>
        </w:rPr>
        <w:t>Ponudbena cena</w:t>
      </w:r>
      <w:r w:rsidRPr="008F4FF8">
        <w:rPr>
          <w:i/>
        </w:rPr>
        <w:t>:                    ________________________ EUR</w:t>
      </w:r>
    </w:p>
    <w:p w:rsidR="008F4FF8" w:rsidRPr="008F4FF8" w:rsidRDefault="008F4FF8" w:rsidP="008F4FF8">
      <w:pPr>
        <w:jc w:val="left"/>
        <w:rPr>
          <w:b/>
          <w:i/>
          <w:sz w:val="22"/>
        </w:rPr>
      </w:pPr>
    </w:p>
    <w:p w:rsidR="008F4FF8" w:rsidRPr="008F4FF8" w:rsidRDefault="008F4FF8" w:rsidP="008F4FF8">
      <w:pPr>
        <w:jc w:val="left"/>
        <w:rPr>
          <w:i/>
          <w:sz w:val="22"/>
        </w:rPr>
      </w:pPr>
      <w:r w:rsidRPr="008F4FF8">
        <w:rPr>
          <w:b/>
          <w:i/>
        </w:rPr>
        <w:t>Davek na dodano vrednost</w:t>
      </w:r>
      <w:r w:rsidRPr="008F4FF8">
        <w:rPr>
          <w:i/>
          <w:sz w:val="22"/>
        </w:rPr>
        <w:t>:      _________________________  EUR</w:t>
      </w:r>
    </w:p>
    <w:p w:rsidR="008F4FF8" w:rsidRPr="008F4FF8" w:rsidRDefault="008F4FF8" w:rsidP="008F4FF8">
      <w:pPr>
        <w:jc w:val="left"/>
        <w:rPr>
          <w:b/>
          <w:i/>
          <w:sz w:val="22"/>
        </w:rPr>
      </w:pPr>
    </w:p>
    <w:p w:rsidR="008F4FF8" w:rsidRPr="008F4FF8" w:rsidRDefault="008F4FF8" w:rsidP="008F4FF8">
      <w:pPr>
        <w:jc w:val="left"/>
      </w:pPr>
      <w:r w:rsidRPr="008F4FF8">
        <w:rPr>
          <w:b/>
          <w:i/>
        </w:rPr>
        <w:t>Skupaj vrednost z DDV:         ___</w:t>
      </w:r>
      <w:r w:rsidRPr="008F4FF8">
        <w:rPr>
          <w:b/>
          <w:i/>
          <w:sz w:val="22"/>
        </w:rPr>
        <w:t xml:space="preserve">_______________________ </w:t>
      </w:r>
      <w:r w:rsidRPr="008F4FF8">
        <w:rPr>
          <w:i/>
          <w:sz w:val="22"/>
        </w:rPr>
        <w:t>EUR</w:t>
      </w:r>
      <w:r w:rsidRPr="008F4FF8">
        <w:t xml:space="preserve">   </w:t>
      </w:r>
    </w:p>
    <w:p w:rsidR="008F4FF8" w:rsidRPr="008F4FF8" w:rsidRDefault="008F4FF8" w:rsidP="008F4FF8">
      <w:pPr>
        <w:jc w:val="left"/>
      </w:pPr>
    </w:p>
    <w:p w:rsidR="008F4FF8" w:rsidRDefault="008F4FF8" w:rsidP="008F4FF8">
      <w:pPr>
        <w:jc w:val="left"/>
      </w:pPr>
      <w:r w:rsidRPr="008F4FF8">
        <w:t xml:space="preserve">                                                                                                           </w:t>
      </w:r>
    </w:p>
    <w:p w:rsidR="00A7202D" w:rsidRPr="008F4FF8" w:rsidRDefault="00A7202D" w:rsidP="008F4FF8">
      <w:pPr>
        <w:jc w:val="left"/>
      </w:pPr>
    </w:p>
    <w:p w:rsidR="008F4FF8" w:rsidRPr="008F4FF8" w:rsidRDefault="008F4FF8" w:rsidP="008F4FF8">
      <w:pPr>
        <w:jc w:val="right"/>
      </w:pPr>
      <w:r w:rsidRPr="008F4FF8">
        <w:t>Žig in podpis ponudnika</w:t>
      </w: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</w:pPr>
    </w:p>
    <w:p w:rsidR="008F4FF8" w:rsidRPr="008F4FF8" w:rsidRDefault="008F4FF8" w:rsidP="008F4FF8">
      <w:pPr>
        <w:jc w:val="left"/>
        <w:rPr>
          <w:rFonts w:ascii="Arial Narrow" w:hAnsi="Arial Narrow" w:cs="Arial"/>
          <w:sz w:val="21"/>
          <w:szCs w:val="21"/>
        </w:rPr>
      </w:pPr>
    </w:p>
    <w:p w:rsidR="00607905" w:rsidRPr="00703D61" w:rsidRDefault="00607905" w:rsidP="00703D61"/>
    <w:sectPr w:rsidR="00607905" w:rsidRPr="00703D61" w:rsidSect="00D4443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DB" w:rsidRDefault="008D0BDB" w:rsidP="00660E89">
      <w:r>
        <w:separator/>
      </w:r>
    </w:p>
  </w:endnote>
  <w:endnote w:type="continuationSeparator" w:id="0">
    <w:p w:rsidR="008D0BDB" w:rsidRDefault="008D0BDB" w:rsidP="0066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FF8" w:rsidRPr="008F4FF8" w:rsidRDefault="008F4FF8" w:rsidP="008F4FF8">
    <w:pPr>
      <w:keepNext/>
      <w:tabs>
        <w:tab w:val="left" w:pos="0"/>
      </w:tabs>
      <w:ind w:right="70"/>
      <w:outlineLvl w:val="0"/>
      <w:rPr>
        <w:spacing w:val="28"/>
        <w:sz w:val="16"/>
        <w:szCs w:val="16"/>
      </w:rPr>
    </w:pPr>
    <w:r w:rsidRPr="008F4FF8">
      <w:rPr>
        <w:spacing w:val="28"/>
        <w:sz w:val="16"/>
        <w:szCs w:val="16"/>
      </w:rPr>
      <w:t>Zbiranje ponudb -  za dobavo pisarniškega, potrošnega in račun</w:t>
    </w:r>
    <w:r w:rsidR="00772275">
      <w:rPr>
        <w:spacing w:val="28"/>
        <w:sz w:val="16"/>
        <w:szCs w:val="16"/>
      </w:rPr>
      <w:t>alniškega materiala za leto 2014</w:t>
    </w:r>
  </w:p>
  <w:p w:rsidR="008F4FF8" w:rsidRPr="008F4FF8" w:rsidRDefault="008F4FF8" w:rsidP="008F4FF8">
    <w:pPr>
      <w:pBdr>
        <w:top w:val="thinThickSmallGap" w:sz="24" w:space="1" w:color="622423"/>
      </w:pBdr>
      <w:tabs>
        <w:tab w:val="right" w:pos="9072"/>
      </w:tabs>
      <w:jc w:val="left"/>
      <w:rPr>
        <w:rFonts w:ascii="Cambria" w:hAnsi="Cambria"/>
      </w:rPr>
    </w:pPr>
    <w:r w:rsidRPr="008F4FF8">
      <w:rPr>
        <w:rFonts w:ascii="Cambria" w:hAnsi="Cambria"/>
      </w:rPr>
      <w:tab/>
      <w:t xml:space="preserve">Stran </w:t>
    </w:r>
    <w:r w:rsidRPr="008F4FF8">
      <w:rPr>
        <w:rFonts w:ascii="Calibri" w:hAnsi="Calibri"/>
      </w:rPr>
      <w:fldChar w:fldCharType="begin"/>
    </w:r>
    <w:r w:rsidRPr="008F4FF8">
      <w:instrText>PAGE   \* MERGEFORMAT</w:instrText>
    </w:r>
    <w:r w:rsidRPr="008F4FF8">
      <w:rPr>
        <w:rFonts w:ascii="Calibri" w:hAnsi="Calibri"/>
      </w:rPr>
      <w:fldChar w:fldCharType="separate"/>
    </w:r>
    <w:r w:rsidR="00AB1EC6" w:rsidRPr="00AB1EC6">
      <w:rPr>
        <w:rFonts w:ascii="Cambria" w:hAnsi="Cambria"/>
        <w:noProof/>
      </w:rPr>
      <w:t>2</w:t>
    </w:r>
    <w:r w:rsidRPr="008F4FF8">
      <w:rPr>
        <w:rFonts w:ascii="Cambria" w:hAnsi="Cambria"/>
      </w:rPr>
      <w:fldChar w:fldCharType="end"/>
    </w:r>
  </w:p>
  <w:p w:rsidR="004B47EF" w:rsidRDefault="004B47EF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F5" w:rsidRDefault="000009F5">
    <w:pPr>
      <w:pStyle w:val="Nog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0BDB">
      <w:rPr>
        <w:noProof/>
      </w:rPr>
      <w:t>1</w:t>
    </w:r>
    <w:r>
      <w:fldChar w:fldCharType="end"/>
    </w:r>
  </w:p>
  <w:p w:rsidR="004B47EF" w:rsidRDefault="004B47E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DB" w:rsidRDefault="008D0BDB" w:rsidP="00660E89">
      <w:r>
        <w:separator/>
      </w:r>
    </w:p>
  </w:footnote>
  <w:footnote w:type="continuationSeparator" w:id="0">
    <w:p w:rsidR="008D0BDB" w:rsidRDefault="008D0BDB" w:rsidP="0066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EF" w:rsidRPr="00125A68" w:rsidRDefault="008D0BDB" w:rsidP="00D44435">
    <w:pPr>
      <w:spacing w:before="40"/>
      <w:ind w:right="-3"/>
      <w:rPr>
        <w:sz w:val="22"/>
        <w:szCs w:val="22"/>
      </w:rPr>
    </w:pPr>
    <w:r>
      <w:rPr>
        <w:noProof/>
        <w:sz w:val="22"/>
        <w:szCs w:val="22"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28.9pt;margin-top:6.35pt;width:40.55pt;height:46.5pt;z-index:5">
          <v:imagedata r:id="rId1" o:title="Katarina1"/>
          <w10:wrap type="topAndBottom"/>
        </v:shape>
      </w:pict>
    </w:r>
    <w:r>
      <w:rPr>
        <w:sz w:val="22"/>
        <w:szCs w:val="22"/>
      </w:rPr>
      <w:pict>
        <v:line id="_x0000_s2070" style="position:absolute;left:0;text-align:left;z-index:-1" from="112pt,6.35pt" to="112pt,73pt" strokecolor="#b80047" strokeweight=".3mm">
          <v:stroke color2="#47ffb8"/>
        </v:line>
      </w:pict>
    </w:r>
    <w:r>
      <w:rPr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left:0;text-align:left;margin-left:117.6pt;margin-top:4.3pt;width:370.25pt;height:40.15pt;z-index:2;mso-wrap-distance-left:0;mso-wrap-distance-right:0" filled="f" stroked="f">
          <v:fill color2="black"/>
          <v:textbox style="mso-next-textbox:#_x0000_s2068" inset="0,0,0,0">
            <w:txbxContent>
              <w:p w:rsidR="004B47EF" w:rsidRPr="006066F3" w:rsidRDefault="005E1AD8" w:rsidP="00D44435">
                <w:pPr>
                  <w:autoSpaceDE w:val="0"/>
                  <w:autoSpaceDN w:val="0"/>
                  <w:adjustRightInd w:val="0"/>
                  <w:spacing w:line="288" w:lineRule="auto"/>
                  <w:textAlignment w:val="center"/>
                  <w:rPr>
                    <w:caps/>
                    <w:spacing w:val="-4"/>
                    <w:sz w:val="20"/>
                    <w:szCs w:val="20"/>
                    <w:lang w:val="pl-PL"/>
                  </w:rPr>
                </w:pPr>
                <w:r>
                  <w:rPr>
                    <w:rFonts w:ascii="Trajan Pro" w:hAnsi="Trajan Pro" w:cs="Trajan Pro"/>
                    <w:caps/>
                    <w:color w:val="CE0060"/>
                    <w:spacing w:val="-4"/>
                    <w:sz w:val="20"/>
                    <w:szCs w:val="20"/>
                    <w:lang w:val="pl-PL"/>
                  </w:rPr>
                  <w:t>UPRAVA</w:t>
                </w:r>
              </w:p>
            </w:txbxContent>
          </v:textbox>
          <w10:wrap type="square"/>
        </v:shape>
      </w:pict>
    </w:r>
  </w:p>
  <w:p w:rsidR="004B47EF" w:rsidRPr="00125A68" w:rsidRDefault="004B47EF" w:rsidP="00D44435">
    <w:pPr>
      <w:spacing w:before="40"/>
      <w:ind w:right="-3"/>
      <w:rPr>
        <w:sz w:val="22"/>
        <w:szCs w:val="22"/>
      </w:rPr>
    </w:pPr>
  </w:p>
  <w:p w:rsidR="004B47EF" w:rsidRPr="00125A68" w:rsidRDefault="008D0BDB" w:rsidP="00D44435">
    <w:pPr>
      <w:spacing w:before="60"/>
      <w:ind w:right="-3"/>
      <w:rPr>
        <w:sz w:val="22"/>
        <w:szCs w:val="22"/>
      </w:rPr>
    </w:pPr>
    <w:r>
      <w:rPr>
        <w:sz w:val="22"/>
        <w:szCs w:val="22"/>
      </w:rPr>
      <w:pict>
        <v:shape id="_x0000_s2069" type="#_x0000_t202" style="position:absolute;left:0;text-align:left;margin-left:118.3pt;margin-top:4.35pt;width:366.85pt;height:55.8pt;z-index:3;mso-wrap-distance-left:0;mso-wrap-distance-right:0" filled="f" stroked="f">
          <v:fill color2="black"/>
          <v:textbox style="mso-next-textbox:#_x0000_s2069" inset="0,0,0,0">
            <w:txbxContent>
              <w:p w:rsidR="004B47EF" w:rsidRPr="006066F3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www.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si, e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-naslov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@</w:t>
                </w:r>
                <w:r w:rsidR="00772275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obcinaprebold.si</w:t>
                </w:r>
              </w:p>
              <w:p w:rsidR="006066F3" w:rsidRPr="006066F3" w:rsidRDefault="006066F3" w:rsidP="00D44435">
                <w:pPr>
                  <w:rPr>
                    <w:color w:val="000000"/>
                    <w:sz w:val="20"/>
                    <w:szCs w:val="20"/>
                  </w:rPr>
                </w:pPr>
                <w:r w:rsidRPr="006066F3">
                  <w:rPr>
                    <w:color w:val="000000"/>
                    <w:sz w:val="20"/>
                    <w:szCs w:val="20"/>
                  </w:rPr>
                  <w:t>Hmeljarska cesta 3, 3312 Prebold</w:t>
                </w:r>
              </w:p>
              <w:p w:rsidR="004B47EF" w:rsidRPr="00F10C6A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t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elefon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>03 703 64 00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, f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aks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52892">
                  <w:rPr>
                    <w:color w:val="000000"/>
                    <w:sz w:val="20"/>
                    <w:szCs w:val="20"/>
                  </w:rPr>
                  <w:t>03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 xml:space="preserve"> 703 64 05</w:t>
                </w:r>
              </w:p>
            </w:txbxContent>
          </v:textbox>
          <w10:wrap type="square"/>
        </v:shape>
      </w:pict>
    </w:r>
    <w:r>
      <w:rPr>
        <w:noProof/>
        <w:sz w:val="22"/>
        <w:szCs w:val="22"/>
      </w:rPr>
      <w:pict>
        <v:shape id="_x0000_s2071" type="#_x0000_t202" style="position:absolute;left:0;text-align:left;margin-left:.5pt;margin-top:4.35pt;width:105.6pt;height:39.35pt;z-index:4;mso-width-relative:margin;mso-height-relative:margin" filled="f" stroked="f">
          <v:textbox style="mso-next-textbox:#_x0000_s2071" inset="0,0,0,0">
            <w:txbxContent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4B47EF" w:rsidRP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</w:pPr>
                <w:r w:rsidRPr="006066F3"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  <w:t>OBČINA PREBOLD</w:t>
                </w:r>
              </w:p>
            </w:txbxContent>
          </v:textbox>
        </v:shape>
      </w:pict>
    </w:r>
  </w:p>
  <w:p w:rsidR="004B47EF" w:rsidRPr="00125A68" w:rsidRDefault="004B47EF" w:rsidP="00D44435">
    <w:pPr>
      <w:spacing w:before="60"/>
      <w:ind w:right="-3"/>
      <w:rPr>
        <w:sz w:val="22"/>
        <w:szCs w:val="22"/>
      </w:rPr>
    </w:pPr>
  </w:p>
  <w:p w:rsidR="004B47EF" w:rsidRDefault="008D0BDB" w:rsidP="00D44435">
    <w:r>
      <w:pict>
        <v:group id="_x0000_s2065" editas="canvas" style="width:454.3pt;height:25.25pt;mso-position-horizontal-relative:char;mso-position-vertical-relative:line" coordorigin="1417,1920" coordsize="9086,505">
          <v:shape id="_x0000_s2066" type="#_x0000_t75" style="position:absolute;left:1417;top:1920;width:9086;height:505" o:preferrelative="f">
            <v:fill o:detectmouseclick="t"/>
            <v:path o:extrusionok="t" o:connecttype="none"/>
            <o:lock v:ext="edit" aspectratio="f" text="t"/>
          </v:shape>
          <v:line id="_x0000_s2067" style="position:absolute;flip:y" from="1417,2280" to="10323,2281" strokecolor="#939598" strokeweight=".6pt">
            <v:stroke endcap="round"/>
          </v:line>
          <w10:wrap type="none"/>
          <w10:anchorlock/>
        </v:group>
      </w:pict>
    </w:r>
  </w:p>
  <w:p w:rsidR="004B47EF" w:rsidRPr="00D44435" w:rsidRDefault="004B47EF" w:rsidP="00D4443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</w:abstractNum>
  <w:abstractNum w:abstractNumId="9">
    <w:nsid w:val="05303598"/>
    <w:multiLevelType w:val="hybridMultilevel"/>
    <w:tmpl w:val="41885B9A"/>
    <w:lvl w:ilvl="0" w:tplc="E96ED0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76395B"/>
    <w:multiLevelType w:val="hybridMultilevel"/>
    <w:tmpl w:val="69BA8930"/>
    <w:lvl w:ilvl="0" w:tplc="3C84ED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BA6393"/>
    <w:multiLevelType w:val="hybridMultilevel"/>
    <w:tmpl w:val="B64AABE0"/>
    <w:lvl w:ilvl="0" w:tplc="F086F5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3210D3"/>
    <w:multiLevelType w:val="hybridMultilevel"/>
    <w:tmpl w:val="4EEE589A"/>
    <w:lvl w:ilvl="0" w:tplc="12FEDC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514EC4"/>
    <w:multiLevelType w:val="hybridMultilevel"/>
    <w:tmpl w:val="6FD83424"/>
    <w:lvl w:ilvl="0" w:tplc="900465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713795"/>
    <w:multiLevelType w:val="hybridMultilevel"/>
    <w:tmpl w:val="FCEA25E6"/>
    <w:lvl w:ilvl="0" w:tplc="59CEB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0F449F"/>
    <w:multiLevelType w:val="multilevel"/>
    <w:tmpl w:val="5C0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3365C5"/>
    <w:multiLevelType w:val="hybridMultilevel"/>
    <w:tmpl w:val="3F6C9D78"/>
    <w:lvl w:ilvl="0" w:tplc="71D44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375E8D"/>
    <w:multiLevelType w:val="hybridMultilevel"/>
    <w:tmpl w:val="AF7825DE"/>
    <w:lvl w:ilvl="0" w:tplc="539A91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FB28BE"/>
    <w:multiLevelType w:val="hybridMultilevel"/>
    <w:tmpl w:val="D678591C"/>
    <w:lvl w:ilvl="0" w:tplc="12B4CF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C37AF9"/>
    <w:multiLevelType w:val="hybridMultilevel"/>
    <w:tmpl w:val="B0AE8C40"/>
    <w:lvl w:ilvl="0" w:tplc="3E8621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4D1F8C"/>
    <w:multiLevelType w:val="hybridMultilevel"/>
    <w:tmpl w:val="C9820BBE"/>
    <w:lvl w:ilvl="0" w:tplc="7CA43D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03201E"/>
    <w:multiLevelType w:val="hybridMultilevel"/>
    <w:tmpl w:val="14CC2426"/>
    <w:lvl w:ilvl="0" w:tplc="CAA25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93074A"/>
    <w:multiLevelType w:val="hybridMultilevel"/>
    <w:tmpl w:val="73A2A724"/>
    <w:lvl w:ilvl="0" w:tplc="23C249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CF600C"/>
    <w:multiLevelType w:val="hybridMultilevel"/>
    <w:tmpl w:val="C748CC78"/>
    <w:lvl w:ilvl="0" w:tplc="A1142C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3B7DA6"/>
    <w:multiLevelType w:val="hybridMultilevel"/>
    <w:tmpl w:val="73F276A0"/>
    <w:lvl w:ilvl="0" w:tplc="7340C6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C73189"/>
    <w:multiLevelType w:val="hybridMultilevel"/>
    <w:tmpl w:val="76B8ED52"/>
    <w:lvl w:ilvl="0" w:tplc="34F05F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B820A6"/>
    <w:multiLevelType w:val="hybridMultilevel"/>
    <w:tmpl w:val="56A6B088"/>
    <w:lvl w:ilvl="0" w:tplc="D8C000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87771C"/>
    <w:multiLevelType w:val="hybridMultilevel"/>
    <w:tmpl w:val="89CCC21A"/>
    <w:lvl w:ilvl="0" w:tplc="90FED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A44482"/>
    <w:multiLevelType w:val="hybridMultilevel"/>
    <w:tmpl w:val="6188F2A6"/>
    <w:lvl w:ilvl="0" w:tplc="4BE279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BE2208"/>
    <w:multiLevelType w:val="hybridMultilevel"/>
    <w:tmpl w:val="AA9C96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BCD6F21"/>
    <w:multiLevelType w:val="hybridMultilevel"/>
    <w:tmpl w:val="EB7A2C68"/>
    <w:lvl w:ilvl="0" w:tplc="09DEFE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2A2CA1"/>
    <w:multiLevelType w:val="hybridMultilevel"/>
    <w:tmpl w:val="F0E4101E"/>
    <w:lvl w:ilvl="0" w:tplc="56DCBD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0F05FE"/>
    <w:multiLevelType w:val="hybridMultilevel"/>
    <w:tmpl w:val="F5848108"/>
    <w:lvl w:ilvl="0" w:tplc="695440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7954CF"/>
    <w:multiLevelType w:val="hybridMultilevel"/>
    <w:tmpl w:val="5B46E87A"/>
    <w:lvl w:ilvl="0" w:tplc="579EA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630685"/>
    <w:multiLevelType w:val="hybridMultilevel"/>
    <w:tmpl w:val="3B42CC60"/>
    <w:lvl w:ilvl="0" w:tplc="65FE5A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1C01E1"/>
    <w:multiLevelType w:val="hybridMultilevel"/>
    <w:tmpl w:val="AB683012"/>
    <w:lvl w:ilvl="0" w:tplc="3E583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783784"/>
    <w:multiLevelType w:val="hybridMultilevel"/>
    <w:tmpl w:val="2E8AB51E"/>
    <w:lvl w:ilvl="0" w:tplc="37BC9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8E37A6"/>
    <w:multiLevelType w:val="hybridMultilevel"/>
    <w:tmpl w:val="30B4DCB0"/>
    <w:lvl w:ilvl="0" w:tplc="0DDCF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037C89"/>
    <w:multiLevelType w:val="hybridMultilevel"/>
    <w:tmpl w:val="7808466A"/>
    <w:lvl w:ilvl="0" w:tplc="F558EB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B110866"/>
    <w:multiLevelType w:val="hybridMultilevel"/>
    <w:tmpl w:val="CC8A595E"/>
    <w:lvl w:ilvl="0" w:tplc="FE6C1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EEE464F"/>
    <w:multiLevelType w:val="hybridMultilevel"/>
    <w:tmpl w:val="161EF658"/>
    <w:lvl w:ilvl="0" w:tplc="362CA2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7752ED"/>
    <w:multiLevelType w:val="hybridMultilevel"/>
    <w:tmpl w:val="9B7C7446"/>
    <w:lvl w:ilvl="0" w:tplc="2DAC98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D65563"/>
    <w:multiLevelType w:val="hybridMultilevel"/>
    <w:tmpl w:val="AB207626"/>
    <w:lvl w:ilvl="0" w:tplc="7826E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BF2CA9"/>
    <w:multiLevelType w:val="hybridMultilevel"/>
    <w:tmpl w:val="94C60714"/>
    <w:lvl w:ilvl="0" w:tplc="C9BCD6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6E6BCA"/>
    <w:multiLevelType w:val="hybridMultilevel"/>
    <w:tmpl w:val="383CDE52"/>
    <w:lvl w:ilvl="0" w:tplc="D3BEC9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A96949"/>
    <w:multiLevelType w:val="hybridMultilevel"/>
    <w:tmpl w:val="FF6C9680"/>
    <w:lvl w:ilvl="0" w:tplc="44002A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B605B1"/>
    <w:multiLevelType w:val="hybridMultilevel"/>
    <w:tmpl w:val="6CCAFA4E"/>
    <w:lvl w:ilvl="0" w:tplc="6520E8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4B6249"/>
    <w:multiLevelType w:val="hybridMultilevel"/>
    <w:tmpl w:val="E556BD3C"/>
    <w:lvl w:ilvl="0" w:tplc="85E8BC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360869"/>
    <w:multiLevelType w:val="hybridMultilevel"/>
    <w:tmpl w:val="0DC45C68"/>
    <w:lvl w:ilvl="0" w:tplc="1B528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4C22DF"/>
    <w:multiLevelType w:val="hybridMultilevel"/>
    <w:tmpl w:val="DC125636"/>
    <w:lvl w:ilvl="0" w:tplc="B9D251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29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39"/>
  </w:num>
  <w:num w:numId="15">
    <w:abstractNumId w:val="30"/>
  </w:num>
  <w:num w:numId="16">
    <w:abstractNumId w:val="37"/>
  </w:num>
  <w:num w:numId="17">
    <w:abstractNumId w:val="27"/>
  </w:num>
  <w:num w:numId="18">
    <w:abstractNumId w:val="42"/>
  </w:num>
  <w:num w:numId="19">
    <w:abstractNumId w:val="25"/>
  </w:num>
  <w:num w:numId="20">
    <w:abstractNumId w:val="17"/>
  </w:num>
  <w:num w:numId="21">
    <w:abstractNumId w:val="23"/>
  </w:num>
  <w:num w:numId="22">
    <w:abstractNumId w:val="45"/>
  </w:num>
  <w:num w:numId="23">
    <w:abstractNumId w:val="35"/>
  </w:num>
  <w:num w:numId="24">
    <w:abstractNumId w:val="24"/>
  </w:num>
  <w:num w:numId="25">
    <w:abstractNumId w:val="14"/>
  </w:num>
  <w:num w:numId="26">
    <w:abstractNumId w:val="20"/>
  </w:num>
  <w:num w:numId="27">
    <w:abstractNumId w:val="40"/>
  </w:num>
  <w:num w:numId="28">
    <w:abstractNumId w:val="22"/>
  </w:num>
  <w:num w:numId="29">
    <w:abstractNumId w:val="11"/>
  </w:num>
  <w:num w:numId="30">
    <w:abstractNumId w:val="34"/>
  </w:num>
  <w:num w:numId="31">
    <w:abstractNumId w:val="18"/>
  </w:num>
  <w:num w:numId="32">
    <w:abstractNumId w:val="32"/>
  </w:num>
  <w:num w:numId="33">
    <w:abstractNumId w:val="43"/>
  </w:num>
  <w:num w:numId="34">
    <w:abstractNumId w:val="36"/>
  </w:num>
  <w:num w:numId="35">
    <w:abstractNumId w:val="26"/>
  </w:num>
  <w:num w:numId="36">
    <w:abstractNumId w:val="47"/>
  </w:num>
  <w:num w:numId="37">
    <w:abstractNumId w:val="48"/>
  </w:num>
  <w:num w:numId="38">
    <w:abstractNumId w:val="13"/>
  </w:num>
  <w:num w:numId="39">
    <w:abstractNumId w:val="19"/>
  </w:num>
  <w:num w:numId="40">
    <w:abstractNumId w:val="38"/>
  </w:num>
  <w:num w:numId="41">
    <w:abstractNumId w:val="10"/>
  </w:num>
  <w:num w:numId="42">
    <w:abstractNumId w:val="33"/>
  </w:num>
  <w:num w:numId="43">
    <w:abstractNumId w:val="31"/>
  </w:num>
  <w:num w:numId="44">
    <w:abstractNumId w:val="49"/>
  </w:num>
  <w:num w:numId="45">
    <w:abstractNumId w:val="16"/>
  </w:num>
  <w:num w:numId="46">
    <w:abstractNumId w:val="9"/>
  </w:num>
  <w:num w:numId="47">
    <w:abstractNumId w:val="28"/>
  </w:num>
  <w:num w:numId="48">
    <w:abstractNumId w:val="46"/>
  </w:num>
  <w:num w:numId="49">
    <w:abstractNumId w:val="44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CF1"/>
    <w:rsid w:val="000009F5"/>
    <w:rsid w:val="00006CF1"/>
    <w:rsid w:val="00024718"/>
    <w:rsid w:val="00084F24"/>
    <w:rsid w:val="000876C6"/>
    <w:rsid w:val="00096AEF"/>
    <w:rsid w:val="000A6D26"/>
    <w:rsid w:val="000F3353"/>
    <w:rsid w:val="0010623B"/>
    <w:rsid w:val="00121DF2"/>
    <w:rsid w:val="00196A60"/>
    <w:rsid w:val="00245E00"/>
    <w:rsid w:val="002853B3"/>
    <w:rsid w:val="002970C3"/>
    <w:rsid w:val="002C374E"/>
    <w:rsid w:val="00340E88"/>
    <w:rsid w:val="003429AB"/>
    <w:rsid w:val="00390635"/>
    <w:rsid w:val="003A35C8"/>
    <w:rsid w:val="003B12A9"/>
    <w:rsid w:val="003F2492"/>
    <w:rsid w:val="00410480"/>
    <w:rsid w:val="0041462E"/>
    <w:rsid w:val="0043264D"/>
    <w:rsid w:val="004579D9"/>
    <w:rsid w:val="00472702"/>
    <w:rsid w:val="004B47EF"/>
    <w:rsid w:val="004C3C50"/>
    <w:rsid w:val="004D657D"/>
    <w:rsid w:val="004D7D1F"/>
    <w:rsid w:val="004F30BA"/>
    <w:rsid w:val="00501EBD"/>
    <w:rsid w:val="00502904"/>
    <w:rsid w:val="005C69AD"/>
    <w:rsid w:val="005D237A"/>
    <w:rsid w:val="005E1AD8"/>
    <w:rsid w:val="006066F3"/>
    <w:rsid w:val="00607905"/>
    <w:rsid w:val="00652892"/>
    <w:rsid w:val="00660E89"/>
    <w:rsid w:val="006654FE"/>
    <w:rsid w:val="00670A25"/>
    <w:rsid w:val="006A2C78"/>
    <w:rsid w:val="006B1CF0"/>
    <w:rsid w:val="006C00B2"/>
    <w:rsid w:val="006C725B"/>
    <w:rsid w:val="00703D61"/>
    <w:rsid w:val="0070590E"/>
    <w:rsid w:val="00772275"/>
    <w:rsid w:val="00796366"/>
    <w:rsid w:val="007C0429"/>
    <w:rsid w:val="007D2757"/>
    <w:rsid w:val="00824E23"/>
    <w:rsid w:val="00851B23"/>
    <w:rsid w:val="0086787B"/>
    <w:rsid w:val="008A29ED"/>
    <w:rsid w:val="008C3B1D"/>
    <w:rsid w:val="008D0BDB"/>
    <w:rsid w:val="008F235C"/>
    <w:rsid w:val="008F4FF8"/>
    <w:rsid w:val="008F6484"/>
    <w:rsid w:val="00903610"/>
    <w:rsid w:val="009B546E"/>
    <w:rsid w:val="009C3996"/>
    <w:rsid w:val="009D5D70"/>
    <w:rsid w:val="00A1357E"/>
    <w:rsid w:val="00A5051F"/>
    <w:rsid w:val="00A7202D"/>
    <w:rsid w:val="00AB1EC6"/>
    <w:rsid w:val="00AD271D"/>
    <w:rsid w:val="00AD661D"/>
    <w:rsid w:val="00AE2916"/>
    <w:rsid w:val="00B07B42"/>
    <w:rsid w:val="00B12252"/>
    <w:rsid w:val="00B17BA2"/>
    <w:rsid w:val="00B4397E"/>
    <w:rsid w:val="00BA6AC6"/>
    <w:rsid w:val="00BB0A5D"/>
    <w:rsid w:val="00BD66CA"/>
    <w:rsid w:val="00C02FC1"/>
    <w:rsid w:val="00CF59B2"/>
    <w:rsid w:val="00D11F95"/>
    <w:rsid w:val="00D2735B"/>
    <w:rsid w:val="00D42833"/>
    <w:rsid w:val="00D44435"/>
    <w:rsid w:val="00DD5D87"/>
    <w:rsid w:val="00E24F94"/>
    <w:rsid w:val="00E32595"/>
    <w:rsid w:val="00E32A01"/>
    <w:rsid w:val="00EA6569"/>
    <w:rsid w:val="00EE34B1"/>
    <w:rsid w:val="00EE5791"/>
    <w:rsid w:val="00F10C6A"/>
    <w:rsid w:val="00F46EC3"/>
    <w:rsid w:val="00F961DA"/>
    <w:rsid w:val="00FC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C3C50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8F4F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F4F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qFormat/>
    <w:rsid w:val="008C3B1D"/>
    <w:pPr>
      <w:keepNext/>
      <w:numPr>
        <w:ilvl w:val="5"/>
        <w:numId w:val="1"/>
      </w:numPr>
      <w:jc w:val="center"/>
      <w:outlineLvl w:val="5"/>
    </w:pPr>
    <w:rPr>
      <w:b/>
      <w:sz w:val="22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F4FF8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C3C5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rsid w:val="004C3C5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lobesedila2">
    <w:name w:val="Body Text 2"/>
    <w:basedOn w:val="Navaden"/>
    <w:link w:val="Telobesedila2Znak"/>
    <w:rsid w:val="004C3C50"/>
    <w:pPr>
      <w:spacing w:after="120" w:line="480" w:lineRule="auto"/>
    </w:pPr>
  </w:style>
  <w:style w:type="character" w:customStyle="1" w:styleId="Telobesedila2Znak">
    <w:name w:val="Telo besedila 2 Znak"/>
    <w:link w:val="Telobesedila2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povezava">
    <w:name w:val="Hyperlink"/>
    <w:uiPriority w:val="99"/>
    <w:unhideWhenUsed/>
    <w:rsid w:val="00121DF2"/>
    <w:rPr>
      <w:color w:val="0000FF"/>
      <w:u w:val="single"/>
    </w:rPr>
  </w:style>
  <w:style w:type="character" w:customStyle="1" w:styleId="highlight1">
    <w:name w:val="highlight1"/>
    <w:rsid w:val="008C3B1D"/>
    <w:rPr>
      <w:color w:val="FF0000"/>
      <w:shd w:val="clear" w:color="auto" w:fill="FFFFFF"/>
    </w:rPr>
  </w:style>
  <w:style w:type="character" w:styleId="Krepko">
    <w:name w:val="Strong"/>
    <w:qFormat/>
    <w:rsid w:val="008C3B1D"/>
    <w:rPr>
      <w:b/>
      <w:bCs/>
    </w:rPr>
  </w:style>
  <w:style w:type="character" w:styleId="Poudarek">
    <w:name w:val="Emphasis"/>
    <w:qFormat/>
    <w:rsid w:val="008C3B1D"/>
    <w:rPr>
      <w:i/>
      <w:iCs/>
    </w:rPr>
  </w:style>
  <w:style w:type="paragraph" w:styleId="Telobesedila">
    <w:name w:val="Body Text"/>
    <w:basedOn w:val="Navaden"/>
    <w:rsid w:val="008C3B1D"/>
    <w:pPr>
      <w:spacing w:after="120"/>
      <w:jc w:val="left"/>
    </w:pPr>
    <w:rPr>
      <w:bCs/>
      <w:sz w:val="22"/>
      <w:szCs w:val="22"/>
    </w:rPr>
  </w:style>
  <w:style w:type="paragraph" w:customStyle="1" w:styleId="Telobesedila21">
    <w:name w:val="Telo besedila 21"/>
    <w:basedOn w:val="Navaden"/>
    <w:rsid w:val="008C3B1D"/>
    <w:rPr>
      <w:sz w:val="22"/>
    </w:rPr>
  </w:style>
  <w:style w:type="paragraph" w:customStyle="1" w:styleId="Telobesedila31">
    <w:name w:val="Telo besedila 31"/>
    <w:basedOn w:val="Navaden"/>
    <w:rsid w:val="008C3B1D"/>
    <w:pPr>
      <w:spacing w:after="120"/>
      <w:jc w:val="left"/>
    </w:pPr>
    <w:rPr>
      <w:bCs/>
      <w:sz w:val="16"/>
      <w:szCs w:val="16"/>
    </w:rPr>
  </w:style>
  <w:style w:type="paragraph" w:customStyle="1" w:styleId="ZnakZnakZnakZnakZnakZnak">
    <w:name w:val="Znak Znak Znak Znak Znak Znak"/>
    <w:basedOn w:val="Navaden"/>
    <w:rsid w:val="006654FE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Naslov1Znak">
    <w:name w:val="Naslov 1 Znak"/>
    <w:link w:val="Naslov1"/>
    <w:uiPriority w:val="9"/>
    <w:rsid w:val="008F4FF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slov3Znak">
    <w:name w:val="Naslov 3 Znak"/>
    <w:link w:val="Naslov3"/>
    <w:uiPriority w:val="9"/>
    <w:semiHidden/>
    <w:rsid w:val="008F4FF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slov7Znak">
    <w:name w:val="Naslov 7 Znak"/>
    <w:link w:val="Naslov7"/>
    <w:uiPriority w:val="9"/>
    <w:semiHidden/>
    <w:rsid w:val="008F4FF8"/>
    <w:rPr>
      <w:rFonts w:ascii="Calibri" w:eastAsia="Times New Roman" w:hAnsi="Calibri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</vt:lpstr>
      <vt:lpstr>        PREDRAČUN</vt:lpstr>
      <vt:lpstr>za dobavo pisarniškega, potrošnega in računalniškega materiala za leto 2014</vt:lpstr>
      <vt:lpstr></vt:lpstr>
    </vt:vector>
  </TitlesOfParts>
  <Company>SVZ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</dc:title>
  <dc:creator>OP</dc:creator>
  <cp:lastModifiedBy>OP</cp:lastModifiedBy>
  <cp:revision>6</cp:revision>
  <cp:lastPrinted>2012-11-28T15:18:00Z</cp:lastPrinted>
  <dcterms:created xsi:type="dcterms:W3CDTF">2014-01-02T10:19:00Z</dcterms:created>
  <dcterms:modified xsi:type="dcterms:W3CDTF">2014-01-06T07:10:00Z</dcterms:modified>
</cp:coreProperties>
</file>